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D9F9A" w14:textId="77777777" w:rsidR="00816D47" w:rsidRPr="006858D8" w:rsidRDefault="00A7041B" w:rsidP="00816D47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="00816D47" w:rsidRPr="006858D8">
        <w:rPr>
          <w:rFonts w:ascii="Tahoma" w:hAnsi="Tahoma" w:cs="Tahoma"/>
          <w:b/>
          <w:bCs/>
        </w:rPr>
        <w:t xml:space="preserve">r </w:t>
      </w:r>
      <w:r w:rsidR="00A22913">
        <w:rPr>
          <w:rFonts w:ascii="Tahoma" w:hAnsi="Tahoma" w:cs="Tahoma"/>
          <w:b/>
          <w:bCs/>
        </w:rPr>
        <w:t>2</w:t>
      </w:r>
      <w:r w:rsidR="00816D47" w:rsidRPr="006858D8">
        <w:rPr>
          <w:rFonts w:ascii="Tahoma" w:hAnsi="Tahoma" w:cs="Tahoma"/>
          <w:b/>
          <w:bCs/>
        </w:rPr>
        <w:t xml:space="preserve"> do SWZ</w:t>
      </w:r>
    </w:p>
    <w:p w14:paraId="3B80CCBC" w14:textId="77777777" w:rsidR="00816D47" w:rsidRPr="00816D47" w:rsidRDefault="00816D47" w:rsidP="004728E0">
      <w:pPr>
        <w:pStyle w:val="Tytu"/>
        <w:spacing w:after="120"/>
        <w:rPr>
          <w:sz w:val="20"/>
        </w:rPr>
      </w:pPr>
      <w:r w:rsidRPr="00816D47">
        <w:rPr>
          <w:sz w:val="20"/>
        </w:rPr>
        <w:t xml:space="preserve">OFERTA </w:t>
      </w:r>
    </w:p>
    <w:p w14:paraId="573B1074" w14:textId="77777777" w:rsidR="00816D47" w:rsidRPr="00816D47" w:rsidRDefault="00816D47" w:rsidP="00816D47">
      <w:pPr>
        <w:pStyle w:val="Nagwek5"/>
      </w:pPr>
      <w:r w:rsidRPr="00816D47">
        <w:t>I.</w:t>
      </w:r>
    </w:p>
    <w:p w14:paraId="0FF308E9" w14:textId="77777777" w:rsidR="00816D47" w:rsidRPr="00C8720D" w:rsidRDefault="00816D47" w:rsidP="00816D47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14:paraId="79A99328" w14:textId="77777777" w:rsidR="00816D47" w:rsidRPr="00B030E5" w:rsidRDefault="00816D47" w:rsidP="00816D47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797F4E6D" w14:textId="77777777" w:rsidR="00816D47" w:rsidRPr="00C8720D" w:rsidRDefault="00816D47" w:rsidP="00816D47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14:paraId="23F0B731" w14:textId="77777777" w:rsidR="00816D47" w:rsidRDefault="00816D47" w:rsidP="00816D47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64B0958F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14:paraId="65668915" w14:textId="77777777" w:rsidR="00816D47" w:rsidRDefault="00816D47" w:rsidP="00816D47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29A5C751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14:paraId="57DC3C5A" w14:textId="77777777" w:rsidR="00816D47" w:rsidRPr="005C18B2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37041EF0" w14:textId="77777777" w:rsidR="00816D47" w:rsidRPr="006D48E0" w:rsidRDefault="00816D47" w:rsidP="00816D47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</w:rPr>
      </w:pPr>
      <w:r w:rsidRPr="006D48E0">
        <w:rPr>
          <w:rFonts w:ascii="Tahoma" w:hAnsi="Tahoma" w:cs="Tahoma"/>
          <w:sz w:val="16"/>
          <w:szCs w:val="16"/>
        </w:rPr>
        <w:t>NIP, REGON</w:t>
      </w:r>
    </w:p>
    <w:p w14:paraId="3423B9A6" w14:textId="77777777" w:rsidR="00816D47" w:rsidRPr="006D48E0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</w:rPr>
      </w:pPr>
    </w:p>
    <w:p w14:paraId="5995F4B0" w14:textId="77777777" w:rsidR="00816D47" w:rsidRPr="00C8720D" w:rsidRDefault="00EB2790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r>
        <w:rPr>
          <w:rFonts w:ascii="Tahoma" w:hAnsi="Tahoma" w:cs="Tahoma"/>
          <w:sz w:val="16"/>
          <w:szCs w:val="16"/>
          <w:lang w:val="en-US"/>
        </w:rPr>
        <w:t xml:space="preserve">adres </w:t>
      </w:r>
      <w:r w:rsidR="00816D47"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14:paraId="68D8E68A" w14:textId="77777777" w:rsidR="00816D47" w:rsidRDefault="00816D47" w:rsidP="00816D47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64113DD5" w14:textId="2A1AAB64" w:rsidR="00816D47" w:rsidRPr="00C8720D" w:rsidRDefault="00816D47" w:rsidP="005F2424">
      <w:pPr>
        <w:tabs>
          <w:tab w:val="left" w:pos="6580"/>
        </w:tabs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r w:rsidRPr="00C8720D">
        <w:rPr>
          <w:rFonts w:ascii="Tahoma" w:hAnsi="Tahoma" w:cs="Tahoma"/>
          <w:sz w:val="16"/>
          <w:szCs w:val="16"/>
          <w:lang w:val="en-US"/>
        </w:rPr>
        <w:t>tel:</w:t>
      </w:r>
      <w:r w:rsidR="005F2424">
        <w:rPr>
          <w:rFonts w:ascii="Tahoma" w:hAnsi="Tahoma" w:cs="Tahoma"/>
          <w:sz w:val="16"/>
          <w:szCs w:val="16"/>
          <w:lang w:val="en-US"/>
        </w:rPr>
        <w:tab/>
      </w:r>
    </w:p>
    <w:p w14:paraId="047DFE55" w14:textId="77777777" w:rsidR="00816D47" w:rsidRPr="00FB2545" w:rsidRDefault="00816D47" w:rsidP="00816D47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14:paraId="467EDD56" w14:textId="0B9B70BA" w:rsidR="00816D47" w:rsidRPr="00BE3776" w:rsidRDefault="00E549C7" w:rsidP="00BE3776">
      <w:pPr>
        <w:numPr>
          <w:ilvl w:val="0"/>
          <w:numId w:val="73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</w:rPr>
        <w:t>W odpowiedzi na ogłoszenie o zamówieniu w sprawie postępowania o udzielenie zamówienia publicznego prowadzonego w trybie podstawowym bez negocjacji</w:t>
      </w:r>
      <w:r w:rsidR="00816D47" w:rsidRPr="006858D8">
        <w:rPr>
          <w:rFonts w:ascii="Tahoma" w:hAnsi="Tahoma" w:cs="Tahoma"/>
          <w:bCs/>
        </w:rPr>
        <w:t xml:space="preserve"> na:</w:t>
      </w:r>
      <w:r w:rsidR="00816D47" w:rsidRPr="006858D8">
        <w:rPr>
          <w:rFonts w:ascii="Tahoma" w:hAnsi="Tahoma" w:cs="Tahoma"/>
          <w:b/>
          <w:bCs/>
        </w:rPr>
        <w:t xml:space="preserve"> </w:t>
      </w:r>
      <w:r w:rsidR="00816D47" w:rsidRPr="008C0A9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977F55">
        <w:rPr>
          <w:rFonts w:ascii="Tahoma" w:hAnsi="Tahoma" w:cs="Tahoma"/>
          <w:b/>
          <w:bCs/>
          <w:color w:val="000000"/>
        </w:rPr>
        <w:t>Budowa Punktu Selektywnego Zbierania Odpadów Komunalnych</w:t>
      </w:r>
      <w:r w:rsidR="00816D47" w:rsidRPr="008C0A9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AB165D"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– </w:t>
      </w:r>
      <w:r w:rsidR="00977F55">
        <w:rPr>
          <w:rFonts w:ascii="Tahoma" w:eastAsia="Lucida Sans Unicode" w:hAnsi="Tahoma" w:cs="Tahoma"/>
          <w:b/>
          <w:bCs/>
          <w:kern w:val="3"/>
          <w:lang w:eastAsia="zh-CN"/>
        </w:rPr>
        <w:t>etap 1</w:t>
      </w:r>
      <w:r w:rsidR="00816D47" w:rsidRPr="008C0A94">
        <w:rPr>
          <w:rFonts w:ascii="Tahoma" w:hAnsi="Tahoma" w:cs="Tahoma"/>
          <w:b/>
        </w:rPr>
        <w:t xml:space="preserve">, </w:t>
      </w:r>
      <w:r w:rsidR="00816D47" w:rsidRPr="008C0A94">
        <w:rPr>
          <w:rFonts w:ascii="Tahoma" w:hAnsi="Tahoma" w:cs="Tahoma"/>
        </w:rPr>
        <w:t>zgodnie ze specyfikacją warunków zamówienia,</w:t>
      </w:r>
      <w:r w:rsidR="00816D47" w:rsidRPr="008C0A94">
        <w:rPr>
          <w:rFonts w:ascii="Tahoma" w:hAnsi="Tahoma" w:cs="Tahoma"/>
          <w:b/>
        </w:rPr>
        <w:t xml:space="preserve"> </w:t>
      </w:r>
      <w:r w:rsidR="00730456" w:rsidRPr="00BE3776">
        <w:rPr>
          <w:rFonts w:ascii="Tahoma" w:hAnsi="Tahoma" w:cs="Tahoma"/>
        </w:rPr>
        <w:t>oferujemy</w:t>
      </w:r>
      <w:r w:rsidR="00233156" w:rsidRPr="00BE3776">
        <w:rPr>
          <w:rFonts w:ascii="Tahoma" w:hAnsi="Tahoma" w:cs="Tahoma"/>
        </w:rPr>
        <w:t xml:space="preserve"> </w:t>
      </w:r>
      <w:r w:rsidR="00F2505E" w:rsidRPr="00BE3776">
        <w:rPr>
          <w:rFonts w:ascii="Tahoma" w:hAnsi="Tahoma" w:cs="Tahoma"/>
        </w:rPr>
        <w:t>wykonanie całego przedmiotu zamówienia za cenę:</w:t>
      </w:r>
    </w:p>
    <w:p w14:paraId="0BFDFE4B" w14:textId="77777777" w:rsidR="00F2505E" w:rsidRDefault="00F2505E" w:rsidP="00F2505E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</w:p>
    <w:p w14:paraId="2A1132C1" w14:textId="77777777" w:rsidR="00F2505E" w:rsidRPr="006858D8" w:rsidRDefault="00F2505E" w:rsidP="00F2505E">
      <w:pPr>
        <w:rPr>
          <w:rFonts w:ascii="Tahoma" w:hAnsi="Tahoma" w:cs="Tahoma"/>
          <w:sz w:val="19"/>
          <w:szCs w:val="19"/>
        </w:rPr>
      </w:pPr>
    </w:p>
    <w:p w14:paraId="70D4CFBB" w14:textId="77777777" w:rsidR="00F2505E" w:rsidRPr="00FF4AEA" w:rsidRDefault="00F2505E" w:rsidP="00F2505E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14:paraId="2F322CED" w14:textId="77777777" w:rsidR="00F2505E" w:rsidRPr="00FF4AEA" w:rsidRDefault="00F2505E" w:rsidP="00F2505E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>
        <w:rPr>
          <w:rFonts w:ascii="Tahoma" w:hAnsi="Tahoma" w:cs="Tahoma"/>
        </w:rPr>
        <w:t xml:space="preserve"> w wysokości ............... zł</w:t>
      </w:r>
    </w:p>
    <w:p w14:paraId="32F23A78" w14:textId="77777777" w:rsidR="00F2505E" w:rsidRDefault="00F2505E" w:rsidP="00F2505E">
      <w:pPr>
        <w:pStyle w:val="Tekstpodstawowy"/>
        <w:spacing w:before="0" w:after="240" w:line="240" w:lineRule="auto"/>
        <w:ind w:left="357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14:paraId="11B9D42E" w14:textId="77777777" w:rsidR="00F2505E" w:rsidRPr="004D65D9" w:rsidRDefault="00F2505E" w:rsidP="00204A8D">
      <w:pPr>
        <w:pStyle w:val="Tekstpodstawowy"/>
        <w:numPr>
          <w:ilvl w:val="0"/>
          <w:numId w:val="73"/>
        </w:numPr>
        <w:spacing w:before="0"/>
        <w:ind w:left="357" w:hanging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Kryterium pozacenowe:</w:t>
      </w:r>
    </w:p>
    <w:p w14:paraId="210DA03C" w14:textId="77777777" w:rsidR="00F2505E" w:rsidRPr="00FB2545" w:rsidRDefault="00F2505E" w:rsidP="00F2505E">
      <w:pPr>
        <w:pStyle w:val="Tekstpodstawowy"/>
        <w:spacing w:before="0" w:line="240" w:lineRule="auto"/>
        <w:ind w:left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 xml:space="preserve">.. miesięczny termin gwarancji </w:t>
      </w:r>
    </w:p>
    <w:p w14:paraId="22C8E821" w14:textId="08C99006" w:rsidR="00F2505E" w:rsidRPr="009C489F" w:rsidRDefault="00F2505E" w:rsidP="00F2505E">
      <w:pPr>
        <w:pStyle w:val="Tekstpodstawowy"/>
        <w:spacing w:before="0"/>
        <w:ind w:left="357"/>
        <w:rPr>
          <w:rFonts w:ascii="Tahoma" w:hAnsi="Tahoma" w:cs="Tahoma"/>
          <w:sz w:val="16"/>
          <w:szCs w:val="16"/>
        </w:rPr>
      </w:pPr>
      <w:r w:rsidRPr="009C489F">
        <w:rPr>
          <w:rFonts w:ascii="Tahoma" w:hAnsi="Tahoma" w:cs="Tahoma"/>
          <w:sz w:val="16"/>
          <w:szCs w:val="16"/>
        </w:rPr>
        <w:t xml:space="preserve">(należy wypełnić zgodnie z </w:t>
      </w:r>
      <w:r w:rsidR="00BE3776">
        <w:rPr>
          <w:rFonts w:ascii="Tahoma" w:hAnsi="Tahoma" w:cs="Tahoma"/>
          <w:sz w:val="16"/>
          <w:szCs w:val="16"/>
        </w:rPr>
        <w:t>pk</w:t>
      </w:r>
      <w:r w:rsidR="000D7BC4">
        <w:rPr>
          <w:rFonts w:ascii="Tahoma" w:hAnsi="Tahoma" w:cs="Tahoma"/>
          <w:sz w:val="16"/>
          <w:szCs w:val="16"/>
        </w:rPr>
        <w:t>t</w:t>
      </w:r>
      <w:r w:rsidRPr="009C489F">
        <w:rPr>
          <w:rFonts w:ascii="Tahoma" w:hAnsi="Tahoma" w:cs="Tahoma"/>
          <w:sz w:val="16"/>
          <w:szCs w:val="16"/>
        </w:rPr>
        <w:t>. 2.2 rozdziału XI siwz)</w:t>
      </w:r>
    </w:p>
    <w:p w14:paraId="107DF4A9" w14:textId="44CF25D0" w:rsidR="00F2505E" w:rsidRDefault="00F2505E" w:rsidP="00F2505E">
      <w:pPr>
        <w:spacing w:after="240"/>
        <w:ind w:left="357"/>
        <w:jc w:val="both"/>
        <w:rPr>
          <w:rFonts w:ascii="Tahoma" w:hAnsi="Tahoma" w:cs="Tahoma"/>
          <w:b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 xml:space="preserve">Uwaga: brak deklaracji okresu gwarancji w formularzu ofertowym, bądź jego określenie poniżej wymaganego minimum </w:t>
      </w:r>
      <w:r>
        <w:rPr>
          <w:rFonts w:ascii="Tahoma" w:hAnsi="Tahoma" w:cs="Tahoma"/>
          <w:i/>
          <w:sz w:val="16"/>
          <w:szCs w:val="16"/>
        </w:rPr>
        <w:br/>
      </w:r>
      <w:r w:rsidRPr="007611DF">
        <w:rPr>
          <w:rFonts w:ascii="Tahoma" w:hAnsi="Tahoma" w:cs="Tahoma"/>
          <w:i/>
          <w:sz w:val="16"/>
          <w:szCs w:val="16"/>
        </w:rPr>
        <w:t>(</w:t>
      </w:r>
      <w:r w:rsidR="00EC36B2">
        <w:rPr>
          <w:rFonts w:ascii="Tahoma" w:hAnsi="Tahoma" w:cs="Tahoma"/>
          <w:i/>
          <w:sz w:val="16"/>
          <w:szCs w:val="16"/>
        </w:rPr>
        <w:t>36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</w:t>
      </w:r>
      <w:r>
        <w:rPr>
          <w:rFonts w:ascii="Tahoma" w:hAnsi="Tahoma" w:cs="Tahoma"/>
          <w:i/>
          <w:sz w:val="16"/>
          <w:szCs w:val="16"/>
        </w:rPr>
        <w:t>226</w:t>
      </w:r>
      <w:r w:rsidRPr="007611DF">
        <w:rPr>
          <w:rFonts w:ascii="Tahoma" w:hAnsi="Tahoma" w:cs="Tahoma"/>
          <w:i/>
          <w:sz w:val="16"/>
          <w:szCs w:val="16"/>
        </w:rPr>
        <w:t xml:space="preserve"> ust. 1 pkt.</w:t>
      </w:r>
      <w:r>
        <w:rPr>
          <w:rFonts w:ascii="Tahoma" w:hAnsi="Tahoma" w:cs="Tahoma"/>
          <w:i/>
          <w:sz w:val="16"/>
          <w:szCs w:val="16"/>
        </w:rPr>
        <w:t xml:space="preserve"> 5</w:t>
      </w:r>
      <w:r w:rsidRPr="007611DF">
        <w:rPr>
          <w:rFonts w:ascii="Tahoma" w:hAnsi="Tahoma" w:cs="Tahoma"/>
          <w:i/>
          <w:sz w:val="16"/>
          <w:szCs w:val="16"/>
        </w:rPr>
        <w:t xml:space="preserve"> ustawy Pzp. Jeżeli wykonawca zadeklaruje okres gwarancji powyżej określonego maksimum (tj.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="00847BB4">
        <w:rPr>
          <w:rFonts w:ascii="Tahoma" w:hAnsi="Tahoma" w:cs="Tahoma"/>
          <w:i/>
          <w:sz w:val="16"/>
          <w:szCs w:val="16"/>
        </w:rPr>
        <w:t>60</w:t>
      </w:r>
      <w:r>
        <w:rPr>
          <w:rFonts w:ascii="Tahoma" w:hAnsi="Tahoma" w:cs="Tahoma"/>
          <w:i/>
          <w:sz w:val="16"/>
          <w:szCs w:val="16"/>
        </w:rPr>
        <w:t xml:space="preserve"> miesi</w:t>
      </w:r>
      <w:r w:rsidR="00847BB4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>
        <w:rPr>
          <w:rFonts w:ascii="Tahoma" w:hAnsi="Tahoma" w:cs="Tahoma"/>
          <w:i/>
          <w:sz w:val="16"/>
          <w:szCs w:val="16"/>
        </w:rPr>
        <w:t xml:space="preserve">nych ofert, przyjęte zostanie </w:t>
      </w:r>
      <w:r w:rsidR="00EC36B2">
        <w:rPr>
          <w:rFonts w:ascii="Tahoma" w:hAnsi="Tahoma" w:cs="Tahoma"/>
          <w:i/>
          <w:sz w:val="16"/>
          <w:szCs w:val="16"/>
        </w:rPr>
        <w:t>60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 w:rsidR="00EC36B2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  <w:r w:rsidRPr="00FF05BE">
        <w:rPr>
          <w:rFonts w:ascii="Tahoma" w:hAnsi="Tahoma" w:cs="Tahoma"/>
          <w:b/>
          <w:sz w:val="16"/>
          <w:szCs w:val="16"/>
        </w:rPr>
        <w:t xml:space="preserve"> </w:t>
      </w:r>
    </w:p>
    <w:p w14:paraId="4B1FB37D" w14:textId="7B617400" w:rsidR="00816D47" w:rsidRPr="00A10C89" w:rsidRDefault="00816D47" w:rsidP="00204A8D">
      <w:pPr>
        <w:pStyle w:val="Akapitzlist"/>
        <w:numPr>
          <w:ilvl w:val="0"/>
          <w:numId w:val="73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</w:t>
      </w:r>
      <w:r w:rsidR="0017557F">
        <w:rPr>
          <w:rFonts w:ascii="Tahoma" w:hAnsi="Tahoma" w:cs="Tahoma"/>
          <w:sz w:val="20"/>
          <w:szCs w:val="20"/>
        </w:rPr>
        <w:t xml:space="preserve"> (</w:t>
      </w:r>
      <w:r w:rsidR="00A22913">
        <w:rPr>
          <w:rFonts w:ascii="Tahoma" w:hAnsi="Tahoma" w:cs="Tahoma"/>
          <w:sz w:val="20"/>
          <w:szCs w:val="20"/>
        </w:rPr>
        <w:t xml:space="preserve">w przypadku, gdy dotyczy - </w:t>
      </w:r>
      <w:r w:rsidR="0017557F">
        <w:rPr>
          <w:rFonts w:ascii="Tahoma" w:hAnsi="Tahoma" w:cs="Tahoma"/>
          <w:sz w:val="20"/>
          <w:szCs w:val="20"/>
        </w:rPr>
        <w:t>należy wypełnić dla każdej części, której taki obowiązek dotyczy)</w:t>
      </w:r>
      <w:r w:rsidRPr="00A10C89">
        <w:rPr>
          <w:rFonts w:ascii="Tahoma" w:hAnsi="Tahoma" w:cs="Tahoma"/>
          <w:sz w:val="20"/>
          <w:szCs w:val="20"/>
        </w:rPr>
        <w:t>:</w:t>
      </w:r>
    </w:p>
    <w:p w14:paraId="1A358FD0" w14:textId="77777777" w:rsidR="00816D47" w:rsidRPr="000700A9" w:rsidRDefault="00816D47" w:rsidP="00816D47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14:paraId="13DAEA65" w14:textId="77777777" w:rsidR="00816D47" w:rsidRPr="006858D8" w:rsidRDefault="00816D47" w:rsidP="00816D47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 w:rsidR="00831447"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 w:rsidR="00831447"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14:paraId="505ED146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14:paraId="608F4730" w14:textId="60297535" w:rsidR="00816D47" w:rsidRPr="006858D8" w:rsidRDefault="00816D47" w:rsidP="006A5755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</w:t>
      </w:r>
      <w:r w:rsidR="00BE3776">
        <w:rPr>
          <w:rFonts w:ascii="Tahoma" w:hAnsi="Tahoma" w:cs="Tahoma"/>
          <w:i/>
          <w:sz w:val="16"/>
          <w:szCs w:val="16"/>
        </w:rPr>
        <w:t>pk</w:t>
      </w:r>
      <w:r w:rsidR="00B779ED">
        <w:rPr>
          <w:rFonts w:ascii="Tahoma" w:hAnsi="Tahoma" w:cs="Tahoma"/>
          <w:i/>
          <w:sz w:val="16"/>
          <w:szCs w:val="16"/>
        </w:rPr>
        <w:t xml:space="preserve">t. </w:t>
      </w:r>
      <w:r w:rsidR="008A16E4">
        <w:rPr>
          <w:rFonts w:ascii="Tahoma" w:hAnsi="Tahoma" w:cs="Tahoma"/>
          <w:i/>
          <w:sz w:val="16"/>
          <w:szCs w:val="16"/>
        </w:rPr>
        <w:t>7</w:t>
      </w:r>
      <w:r w:rsidR="00B779ED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rozdziału X swz)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14:paraId="73AAF7B1" w14:textId="77777777" w:rsidR="00816D47" w:rsidRPr="00816D47" w:rsidRDefault="00816D47" w:rsidP="00816D47">
      <w:pPr>
        <w:pStyle w:val="Nagwek5"/>
      </w:pPr>
      <w:r w:rsidRPr="00816D47">
        <w:rPr>
          <w:rStyle w:val="Nagwek5Znak"/>
          <w:b/>
        </w:rPr>
        <w:t>III</w:t>
      </w:r>
      <w:r w:rsidRPr="00816D47">
        <w:t>.</w:t>
      </w:r>
    </w:p>
    <w:p w14:paraId="00ED39CA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14:paraId="27CEB0DC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3F639D6C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14:paraId="6B9B11BC" w14:textId="0B983FE0" w:rsidR="00816D47" w:rsidRPr="00B46504" w:rsidRDefault="00816D47" w:rsidP="00204A8D">
      <w:pPr>
        <w:pStyle w:val="Akapitzlist"/>
        <w:numPr>
          <w:ilvl w:val="0"/>
          <w:numId w:val="7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do </w:t>
      </w:r>
      <w:r w:rsidR="00977F55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8</w:t>
      </w:r>
      <w:r w:rsidR="002E2134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</w:t>
      </w:r>
      <w:r w:rsidR="00E47B70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miesięcy</w:t>
      </w:r>
      <w:r w:rsidR="004153DC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od dnia podpisania</w:t>
      </w:r>
      <w:r w:rsidR="004153D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umowy.</w:t>
      </w:r>
    </w:p>
    <w:p w14:paraId="37044532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lastRenderedPageBreak/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14:paraId="39DF5838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</w:t>
      </w:r>
      <w:r w:rsidR="009F072D">
        <w:rPr>
          <w:rFonts w:ascii="Tahoma" w:hAnsi="Tahoma" w:cs="Tahoma"/>
        </w:rPr>
        <w:t xml:space="preserve"> i jej załącznikach</w:t>
      </w:r>
      <w:r w:rsidRPr="006858D8">
        <w:rPr>
          <w:rFonts w:ascii="Tahoma" w:hAnsi="Tahoma" w:cs="Tahoma"/>
        </w:rPr>
        <w:t>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14:paraId="48483A01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14:paraId="15E61427" w14:textId="77777777" w:rsidR="002A0F33" w:rsidRDefault="002A0F33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Oświadczamy, że zapoznaliśmy się z klauzulą informacyjną w pkt 5 rozdziału I swz.</w:t>
      </w:r>
    </w:p>
    <w:p w14:paraId="369FE333" w14:textId="77777777" w:rsidR="002A0F33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14:paraId="2EDBFCDC" w14:textId="77777777" w:rsidR="00816D47" w:rsidRPr="002A0F33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48805BE3" w14:textId="77777777" w:rsidR="00816D47" w:rsidRPr="00A60DDB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14:paraId="7F51F6BE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>
        <w:rPr>
          <w:rFonts w:ascii="Tahoma" w:hAnsi="Tahoma" w:cs="Tahoma"/>
          <w:sz w:val="20"/>
        </w:rPr>
        <w:t>…………</w:t>
      </w:r>
    </w:p>
    <w:p w14:paraId="0673CAB7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14:paraId="23349357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14:paraId="330547AC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14:paraId="6C9B6DD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14:paraId="21D2DC6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14:paraId="315F2853" w14:textId="77777777" w:rsidR="00816D47" w:rsidRPr="00816D47" w:rsidRDefault="00816D47" w:rsidP="00816D47">
      <w:pPr>
        <w:pStyle w:val="Nagwek5"/>
      </w:pPr>
      <w:r w:rsidRPr="00816D47">
        <w:t>IV.</w:t>
      </w:r>
    </w:p>
    <w:p w14:paraId="2A9AD31E" w14:textId="77777777" w:rsidR="00816D47" w:rsidRPr="008553F7" w:rsidRDefault="00816D47" w:rsidP="00816D47">
      <w:pPr>
        <w:spacing w:after="240" w:line="276" w:lineRule="auto"/>
        <w:rPr>
          <w:rFonts w:ascii="Tahoma" w:hAnsi="Tahoma" w:cs="Tahoma"/>
        </w:rPr>
      </w:pPr>
      <w:r w:rsidRPr="00F60F2D">
        <w:rPr>
          <w:rFonts w:ascii="Tahoma" w:hAnsi="Tahoma" w:cs="Tahoma"/>
          <w:b/>
        </w:rPr>
        <w:t>Udostępnienie zasobów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(jeżeli dotyczy)</w:t>
      </w:r>
    </w:p>
    <w:p w14:paraId="10A1ED02" w14:textId="77777777" w:rsidR="00816D47" w:rsidRDefault="00816D47" w:rsidP="00816D47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/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nie polegam</w:t>
      </w:r>
      <w:r>
        <w:rPr>
          <w:rStyle w:val="Odwoanieprzypisudolnego"/>
          <w:rFonts w:ascii="Tahoma" w:hAnsi="Tahoma" w:cs="Tahoma"/>
        </w:rPr>
        <w:footnoteReference w:id="3"/>
      </w:r>
      <w:r w:rsidR="00233156">
        <w:rPr>
          <w:rFonts w:ascii="Tahoma" w:hAnsi="Tahoma" w:cs="Tahoma"/>
        </w:rPr>
        <w:t xml:space="preserve"> na zasobach innych podmiotów</w:t>
      </w:r>
    </w:p>
    <w:p w14:paraId="2F0E27AA" w14:textId="77777777" w:rsidR="00816D47" w:rsidRDefault="00816D47" w:rsidP="00816D47">
      <w:pPr>
        <w:pStyle w:val="Nagwek5"/>
      </w:pPr>
      <w:r>
        <w:t>V.</w:t>
      </w:r>
    </w:p>
    <w:p w14:paraId="4D14789A" w14:textId="77777777" w:rsidR="00816D47" w:rsidRPr="006858D8" w:rsidRDefault="00816D47" w:rsidP="00816D47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14:paraId="25638F9A" w14:textId="77777777" w:rsidR="00816D47" w:rsidRDefault="00816D47" w:rsidP="00816D47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>następujące części/zakres zamówienia</w:t>
      </w:r>
      <w:r w:rsidR="00233156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7788D0BF" w14:textId="77777777" w:rsidR="00816D47" w:rsidRPr="003432F5" w:rsidRDefault="00816D47" w:rsidP="00816D47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56BD2C5E" w14:textId="77777777" w:rsidR="00816D47" w:rsidRDefault="00816D47" w:rsidP="00816D47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14:paraId="325BEB17" w14:textId="77777777" w:rsidR="00816D47" w:rsidRPr="00F85149" w:rsidRDefault="00816D47" w:rsidP="00816D47">
      <w:pPr>
        <w:rPr>
          <w:rFonts w:ascii="Tahoma" w:hAnsi="Tahoma" w:cs="Tahoma"/>
          <w:sz w:val="32"/>
          <w:szCs w:val="32"/>
        </w:rPr>
      </w:pPr>
    </w:p>
    <w:p w14:paraId="0B569C23" w14:textId="77777777" w:rsidR="00816D47" w:rsidRPr="003432F5" w:rsidRDefault="00816D47" w:rsidP="00816D47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14B0A8D5" w14:textId="77777777" w:rsidR="00816D47" w:rsidRPr="006858D8" w:rsidRDefault="00816D47" w:rsidP="00816D47">
      <w:pPr>
        <w:pStyle w:val="Nagwek5"/>
      </w:pPr>
      <w:r>
        <w:t>VI.</w:t>
      </w:r>
    </w:p>
    <w:p w14:paraId="5849BD1B" w14:textId="77777777" w:rsidR="00816D47" w:rsidRPr="00067331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14:paraId="1FE8AAD3" w14:textId="77777777" w:rsidR="00816D47" w:rsidRPr="00BB08D5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3BEE175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3802A21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58118115" w14:textId="77777777" w:rsidR="00816D47" w:rsidRPr="00F65FB1" w:rsidRDefault="00816D47" w:rsidP="00816D47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3291E0F7" w14:textId="77777777" w:rsidR="00816D47" w:rsidRDefault="00816D47" w:rsidP="00816D47">
      <w:pPr>
        <w:pStyle w:val="Nagwek5"/>
      </w:pPr>
      <w:r w:rsidRPr="006858D8">
        <w:t>VI</w:t>
      </w:r>
      <w:r>
        <w:t>I</w:t>
      </w:r>
      <w:r w:rsidRPr="006858D8">
        <w:t>.</w:t>
      </w:r>
    </w:p>
    <w:p w14:paraId="21703182" w14:textId="77777777" w:rsidR="00816D47" w:rsidRDefault="00816D47" w:rsidP="00816D47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68281088" w14:textId="77777777" w:rsidR="00816D47" w:rsidRPr="00E50506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4"/>
      </w:r>
    </w:p>
    <w:p w14:paraId="640F161C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lastRenderedPageBreak/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5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31D00ECF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15D4DE7D" w14:textId="77777777" w:rsidR="00816D47" w:rsidRPr="00816D47" w:rsidRDefault="00816D47" w:rsidP="00204A8D">
      <w:pPr>
        <w:pStyle w:val="Akapitzlist"/>
        <w:numPr>
          <w:ilvl w:val="0"/>
          <w:numId w:val="71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14:paraId="2268193C" w14:textId="77777777" w:rsidR="00816D47" w:rsidRPr="00816D47" w:rsidRDefault="00816D47" w:rsidP="00204A8D">
      <w:pPr>
        <w:pStyle w:val="Akapitzlist"/>
        <w:numPr>
          <w:ilvl w:val="0"/>
          <w:numId w:val="103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0E9CD2A4" w14:textId="77777777" w:rsidR="00816D47" w:rsidRDefault="009B6291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9B6291">
        <w:rPr>
          <w:rFonts w:ascii="Tahoma" w:hAnsi="Tahoma" w:cs="Tahoma"/>
          <w:sz w:val="20"/>
          <w:szCs w:val="20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</w:t>
      </w:r>
      <w:r w:rsidR="008C0A94">
        <w:rPr>
          <w:rFonts w:ascii="Tahoma" w:hAnsi="Tahoma" w:cs="Tahoma"/>
          <w:sz w:val="20"/>
          <w:szCs w:val="20"/>
          <w:lang w:eastAsia="zh-CN"/>
        </w:rPr>
        <w:t>21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r., poz </w:t>
      </w:r>
      <w:r w:rsidR="008C0A94">
        <w:rPr>
          <w:rFonts w:ascii="Tahoma" w:hAnsi="Tahoma" w:cs="Tahoma"/>
          <w:sz w:val="20"/>
          <w:szCs w:val="20"/>
          <w:lang w:eastAsia="zh-CN"/>
        </w:rPr>
        <w:t>6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70 ze zm) i pozwolą na to przekazane dane identyfikacyjne, oświadczamy, że wyrażamy zgodę na samodzielne pobranie przez Zamawiającego z tych baz danych oświadczeń lub dokumentów dotyczących Wykonawcy składającego ofertę w niniejszym postępowaniu o udzielenie zamówienia. </w:t>
      </w:r>
      <w:r w:rsidR="00816D47"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</w:p>
    <w:p w14:paraId="314987C4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6CEA27CB" w14:textId="77777777" w:rsidR="0095749D" w:rsidRDefault="0095749D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6E057C6C" w14:textId="77777777" w:rsidR="00FD6FD4" w:rsidRPr="00836108" w:rsidRDefault="00FD6FD4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638327CE" w14:textId="77777777" w:rsidR="00816D47" w:rsidRPr="002D72CC" w:rsidRDefault="004728E0" w:rsidP="00816D47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Dokumenty składane wraz z</w:t>
      </w:r>
      <w:r w:rsidR="00816D47"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 xml:space="preserve"> ofert</w:t>
      </w: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ą</w:t>
      </w: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 xml:space="preserve"> (formularzem ofertowym)</w:t>
      </w:r>
      <w:r w:rsidR="00816D47"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:</w:t>
      </w:r>
    </w:p>
    <w:p w14:paraId="399AEB52" w14:textId="77777777" w:rsidR="00181424" w:rsidRPr="00233156" w:rsidRDefault="00181424" w:rsidP="00233156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14:paraId="07426855" w14:textId="34F06313" w:rsidR="00816D47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</w:t>
      </w:r>
      <w:r w:rsidRPr="00067331">
        <w:rPr>
          <w:rFonts w:ascii="Tahoma" w:hAnsi="Tahoma" w:cs="Tahoma"/>
          <w:sz w:val="16"/>
          <w:szCs w:val="16"/>
        </w:rPr>
        <w:t>, o kt</w:t>
      </w:r>
      <w:r w:rsidR="00181424">
        <w:rPr>
          <w:rFonts w:ascii="Tahoma" w:hAnsi="Tahoma" w:cs="Tahoma"/>
          <w:sz w:val="16"/>
          <w:szCs w:val="16"/>
        </w:rPr>
        <w:t xml:space="preserve">órym mowa w </w:t>
      </w:r>
      <w:r w:rsidR="004728E0">
        <w:rPr>
          <w:rFonts w:ascii="Tahoma" w:hAnsi="Tahoma" w:cs="Tahoma"/>
          <w:sz w:val="16"/>
          <w:szCs w:val="16"/>
        </w:rPr>
        <w:t>art. 125 ust. 1 ustawy Pzp</w:t>
      </w: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</w:t>
      </w:r>
      <w:r w:rsidR="00A22913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3</w:t>
      </w: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do SWZ)</w:t>
      </w:r>
      <w:r w:rsidR="000008F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– dotyczy wykonawcy</w:t>
      </w:r>
      <w:r w:rsidR="00B779ED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,</w:t>
      </w:r>
    </w:p>
    <w:p w14:paraId="051593DE" w14:textId="7886226D" w:rsidR="000008F9" w:rsidRDefault="000008F9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oświadczenie, o którym  mowa w art. 125 ust. 1 ustawy Pzp (zał nr 3a do SWZ) – dotyczy podmiotu udostępniającego zasoby,</w:t>
      </w:r>
    </w:p>
    <w:p w14:paraId="19A9398E" w14:textId="4FADAAB3" w:rsidR="00816D47" w:rsidRPr="00067331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hAnsi="Tahoma" w:cs="Tahoma"/>
          <w:sz w:val="16"/>
          <w:szCs w:val="16"/>
        </w:rPr>
        <w:t>odpis z KR</w:t>
      </w:r>
      <w:r w:rsidR="004728E0">
        <w:rPr>
          <w:rFonts w:ascii="Tahoma" w:hAnsi="Tahoma" w:cs="Tahoma"/>
          <w:sz w:val="16"/>
          <w:szCs w:val="16"/>
        </w:rPr>
        <w:t>S</w:t>
      </w:r>
      <w:r w:rsidRPr="00067331">
        <w:rPr>
          <w:rFonts w:ascii="Tahoma" w:hAnsi="Tahoma" w:cs="Tahoma"/>
          <w:sz w:val="16"/>
          <w:szCs w:val="16"/>
        </w:rPr>
        <w:t xml:space="preserve"> lub CEiDG</w:t>
      </w:r>
      <w:r w:rsidR="004728E0">
        <w:rPr>
          <w:rFonts w:ascii="Tahoma" w:hAnsi="Tahoma" w:cs="Tahoma"/>
          <w:sz w:val="16"/>
          <w:szCs w:val="16"/>
        </w:rPr>
        <w:t xml:space="preserve"> lub innego właściwego rejestru</w:t>
      </w:r>
      <w:r w:rsidRPr="00067331">
        <w:rPr>
          <w:rFonts w:ascii="Tahoma" w:hAnsi="Tahoma" w:cs="Tahoma"/>
          <w:sz w:val="16"/>
          <w:szCs w:val="16"/>
        </w:rPr>
        <w:t>, o kt</w:t>
      </w:r>
      <w:r w:rsidR="00181424">
        <w:rPr>
          <w:rFonts w:ascii="Tahoma" w:hAnsi="Tahoma" w:cs="Tahoma"/>
          <w:sz w:val="16"/>
          <w:szCs w:val="16"/>
        </w:rPr>
        <w:t xml:space="preserve">órym mowa w rozdziale IV </w:t>
      </w:r>
      <w:r w:rsidR="00B779ED">
        <w:rPr>
          <w:rFonts w:ascii="Tahoma" w:hAnsi="Tahoma" w:cs="Tahoma"/>
          <w:sz w:val="16"/>
          <w:szCs w:val="16"/>
        </w:rPr>
        <w:t>ust.</w:t>
      </w:r>
      <w:r w:rsidR="00181424">
        <w:rPr>
          <w:rFonts w:ascii="Tahoma" w:hAnsi="Tahoma" w:cs="Tahoma"/>
          <w:sz w:val="16"/>
          <w:szCs w:val="16"/>
        </w:rPr>
        <w:t xml:space="preserve"> 1.</w:t>
      </w:r>
      <w:r w:rsidR="00A22913">
        <w:rPr>
          <w:rFonts w:ascii="Tahoma" w:hAnsi="Tahoma" w:cs="Tahoma"/>
          <w:sz w:val="16"/>
          <w:szCs w:val="16"/>
        </w:rPr>
        <w:t>3</w:t>
      </w:r>
      <w:r w:rsidR="00181424">
        <w:rPr>
          <w:rFonts w:ascii="Tahoma" w:hAnsi="Tahoma" w:cs="Tahoma"/>
          <w:sz w:val="16"/>
          <w:szCs w:val="16"/>
        </w:rPr>
        <w:t xml:space="preserve"> SWZ</w:t>
      </w:r>
      <w:r w:rsidR="00B779ED">
        <w:rPr>
          <w:rFonts w:ascii="Tahoma" w:hAnsi="Tahoma" w:cs="Tahoma"/>
          <w:sz w:val="16"/>
          <w:szCs w:val="16"/>
        </w:rPr>
        <w:t>,</w:t>
      </w:r>
      <w:r w:rsidRPr="00067331">
        <w:rPr>
          <w:rFonts w:ascii="Tahoma" w:hAnsi="Tahoma" w:cs="Tahoma"/>
          <w:sz w:val="16"/>
          <w:szCs w:val="16"/>
        </w:rPr>
        <w:t xml:space="preserve"> </w:t>
      </w:r>
    </w:p>
    <w:p w14:paraId="0C11CAAA" w14:textId="562C9999" w:rsidR="00816D47" w:rsidRPr="004C1200" w:rsidRDefault="00816D47" w:rsidP="000008F9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pełnomocnictwo </w:t>
      </w:r>
      <w:r>
        <w:rPr>
          <w:rFonts w:ascii="Tahoma" w:eastAsia="Arial" w:hAnsi="Tahoma" w:cs="Tahoma"/>
          <w:color w:val="000000"/>
          <w:sz w:val="16"/>
          <w:szCs w:val="16"/>
        </w:rPr>
        <w:t>lub inny dokument potwierdzający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umocowanie do reprezentowania</w:t>
      </w:r>
      <w:r w:rsidR="004E2D37">
        <w:rPr>
          <w:rFonts w:ascii="Tahoma" w:eastAsia="Arial" w:hAnsi="Tahoma" w:cs="Tahoma"/>
          <w:color w:val="000000"/>
          <w:sz w:val="16"/>
          <w:szCs w:val="16"/>
        </w:rPr>
        <w:t>,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Pr="00067331">
        <w:rPr>
          <w:rFonts w:ascii="Tahoma" w:hAnsi="Tahoma" w:cs="Tahoma"/>
          <w:sz w:val="16"/>
          <w:szCs w:val="16"/>
        </w:rPr>
        <w:t xml:space="preserve">o którym mowa w rozdziale IV </w:t>
      </w:r>
      <w:r w:rsidR="00B779ED">
        <w:rPr>
          <w:rFonts w:ascii="Tahoma" w:hAnsi="Tahoma" w:cs="Tahoma"/>
          <w:sz w:val="16"/>
          <w:szCs w:val="16"/>
        </w:rPr>
        <w:t>ust.</w:t>
      </w:r>
      <w:r w:rsidRPr="00067331">
        <w:rPr>
          <w:rFonts w:ascii="Tahoma" w:hAnsi="Tahoma" w:cs="Tahoma"/>
          <w:sz w:val="16"/>
          <w:szCs w:val="16"/>
        </w:rPr>
        <w:t xml:space="preserve"> 1.</w:t>
      </w:r>
      <w:r w:rsidR="00A22913">
        <w:rPr>
          <w:rFonts w:ascii="Tahoma" w:hAnsi="Tahoma" w:cs="Tahoma"/>
          <w:sz w:val="16"/>
          <w:szCs w:val="16"/>
        </w:rPr>
        <w:t>4</w:t>
      </w:r>
      <w:r w:rsidRPr="00067331">
        <w:rPr>
          <w:rFonts w:ascii="Tahoma" w:hAnsi="Tahoma" w:cs="Tahoma"/>
          <w:sz w:val="16"/>
          <w:szCs w:val="16"/>
        </w:rPr>
        <w:t xml:space="preserve">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="00181424">
        <w:rPr>
          <w:rFonts w:ascii="Tahoma" w:eastAsia="Arial" w:hAnsi="Tahoma" w:cs="Tahoma"/>
          <w:color w:val="000000"/>
          <w:sz w:val="16"/>
          <w:szCs w:val="16"/>
        </w:rPr>
        <w:t>(jeżeli dotyczy)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</w:p>
    <w:p w14:paraId="21989993" w14:textId="320BA22E" w:rsidR="004C1200" w:rsidRPr="00067331" w:rsidRDefault="004728E0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oświadczenie, o którym mowa w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art. 117 ust. 4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ustawy Pzp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– jeżeli dotyczy (zał. nr </w:t>
      </w:r>
      <w:r w:rsidR="00A22913">
        <w:rPr>
          <w:rFonts w:ascii="Tahoma" w:eastAsia="Arial" w:hAnsi="Tahoma" w:cs="Tahoma"/>
          <w:color w:val="000000"/>
          <w:sz w:val="16"/>
          <w:szCs w:val="16"/>
        </w:rPr>
        <w:t>4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do SWZ)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</w:p>
    <w:p w14:paraId="7648709E" w14:textId="1B4498AE" w:rsidR="00816D47" w:rsidRPr="00DC6695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zobowiązanie </w:t>
      </w:r>
      <w:r w:rsidRPr="00067331">
        <w:rPr>
          <w:rFonts w:ascii="Tahoma" w:hAnsi="Tahoma" w:cs="Tahoma"/>
          <w:sz w:val="16"/>
          <w:szCs w:val="16"/>
        </w:rPr>
        <w:t xml:space="preserve">podmiotu, o którym mowa w </w:t>
      </w:r>
      <w:r w:rsidR="00AE20FB">
        <w:rPr>
          <w:rFonts w:ascii="Tahoma" w:hAnsi="Tahoma" w:cs="Tahoma"/>
          <w:sz w:val="16"/>
          <w:szCs w:val="16"/>
        </w:rPr>
        <w:t>art. 118 ustawy Pzp</w:t>
      </w:r>
      <w:r w:rsidR="004C1200">
        <w:rPr>
          <w:rFonts w:ascii="Tahoma" w:hAnsi="Tahoma" w:cs="Tahoma"/>
          <w:sz w:val="16"/>
          <w:szCs w:val="16"/>
        </w:rPr>
        <w:t xml:space="preserve"> - 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jeżeli dotyczy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(zał. nr </w:t>
      </w:r>
      <w:r w:rsidR="00A22913">
        <w:rPr>
          <w:rFonts w:ascii="Tahoma" w:eastAsia="Arial" w:hAnsi="Tahoma" w:cs="Tahoma"/>
          <w:color w:val="000000"/>
          <w:sz w:val="16"/>
          <w:szCs w:val="16"/>
        </w:rPr>
        <w:t>5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do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)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</w:t>
      </w:r>
    </w:p>
    <w:p w14:paraId="541563E5" w14:textId="72D6785C" w:rsidR="00816D47" w:rsidRPr="00B779ED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 xml:space="preserve">w przypadku polegania na zasobach innych podmiotów, oprócz zobowiązania </w:t>
      </w:r>
      <w:r w:rsidR="007E1DEB">
        <w:rPr>
          <w:rFonts w:ascii="Tahoma" w:eastAsia="Arial" w:hAnsi="Tahoma" w:cs="Tahoma"/>
          <w:color w:val="000000"/>
          <w:sz w:val="16"/>
          <w:szCs w:val="16"/>
        </w:rPr>
        <w:t xml:space="preserve">i oświadczenia, 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należy złożyć dokumenty dotyczące </w:t>
      </w:r>
      <w:r w:rsidR="00DD7D2F">
        <w:rPr>
          <w:rFonts w:ascii="Tahoma" w:eastAsia="Arial" w:hAnsi="Tahoma" w:cs="Tahoma"/>
          <w:color w:val="000000"/>
          <w:sz w:val="16"/>
          <w:szCs w:val="16"/>
        </w:rPr>
        <w:t xml:space="preserve">tego podmiotu wymienione w pkt </w:t>
      </w:r>
      <w:r w:rsidR="000008F9">
        <w:rPr>
          <w:rFonts w:ascii="Tahoma" w:eastAsia="Arial" w:hAnsi="Tahoma" w:cs="Tahoma"/>
          <w:color w:val="000000"/>
          <w:sz w:val="16"/>
          <w:szCs w:val="16"/>
        </w:rPr>
        <w:t>3 i 4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="00AE20FB">
        <w:rPr>
          <w:rFonts w:ascii="Tahoma" w:eastAsia="Arial" w:hAnsi="Tahoma" w:cs="Tahoma"/>
          <w:color w:val="000000"/>
          <w:sz w:val="16"/>
          <w:szCs w:val="16"/>
        </w:rPr>
        <w:t>powyżej</w:t>
      </w:r>
      <w:r w:rsidR="007E1DEB">
        <w:rPr>
          <w:rFonts w:ascii="Tahoma" w:eastAsia="Arial" w:hAnsi="Tahoma" w:cs="Tahoma"/>
          <w:color w:val="000000"/>
          <w:sz w:val="16"/>
          <w:szCs w:val="16"/>
        </w:rPr>
        <w:t>.</w:t>
      </w:r>
    </w:p>
    <w:sectPr w:rsidR="00816D47" w:rsidRPr="00B779ED" w:rsidSect="005F2424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C026B" w14:textId="77777777" w:rsidR="0061207D" w:rsidRDefault="0061207D" w:rsidP="00DA5839">
      <w:r>
        <w:separator/>
      </w:r>
    </w:p>
  </w:endnote>
  <w:endnote w:type="continuationSeparator" w:id="0">
    <w:p w14:paraId="2D28294C" w14:textId="77777777" w:rsidR="0061207D" w:rsidRDefault="0061207D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97012" w14:textId="77777777" w:rsidR="0061207D" w:rsidRDefault="0061207D" w:rsidP="00DA5839">
      <w:r>
        <w:separator/>
      </w:r>
    </w:p>
  </w:footnote>
  <w:footnote w:type="continuationSeparator" w:id="0">
    <w:p w14:paraId="1181195A" w14:textId="77777777" w:rsidR="0061207D" w:rsidRDefault="0061207D" w:rsidP="00DA5839">
      <w:r>
        <w:continuationSeparator/>
      </w:r>
    </w:p>
  </w:footnote>
  <w:footnote w:id="1">
    <w:p w14:paraId="189A39CA" w14:textId="77777777" w:rsidR="00A57D69" w:rsidRPr="00FD2818" w:rsidRDefault="00A57D69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6FA7B187" w14:textId="77777777" w:rsidR="00A57D69" w:rsidRPr="004F1CD6" w:rsidRDefault="00A57D69" w:rsidP="00816D47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0F527C43" w14:textId="77777777" w:rsidR="00A57D69" w:rsidRPr="004F1CD6" w:rsidRDefault="00A57D69" w:rsidP="00831447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6A75BF53" w14:textId="77777777" w:rsidR="00A57D69" w:rsidRPr="004F1CD6" w:rsidRDefault="00A57D69" w:rsidP="00831447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4239BAB4" w14:textId="77777777" w:rsidR="00A57D69" w:rsidRPr="004F1CD6" w:rsidRDefault="00A57D69" w:rsidP="00816D47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3BBC6647" w14:textId="77777777" w:rsidR="00A57D69" w:rsidRPr="004F1CD6" w:rsidRDefault="00A57D69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14:paraId="45AC984B" w14:textId="77777777" w:rsidR="00A57D69" w:rsidRPr="00D75DC9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095B61AC" w14:textId="77777777" w:rsidR="00A57D69" w:rsidRPr="00D75DC9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2553F" w14:textId="1A2BFF48" w:rsidR="00EB685A" w:rsidRDefault="00EB685A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3B7F10B1" w:rsidR="00A57D69" w:rsidRPr="00DF5681" w:rsidRDefault="00D17207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</w:t>
    </w:r>
    <w:r w:rsidR="00A57D69">
      <w:rPr>
        <w:rFonts w:ascii="Tahoma" w:hAnsi="Tahoma" w:cs="Tahoma"/>
      </w:rPr>
      <w:t>r postępowania</w:t>
    </w:r>
    <w:r w:rsidR="00A57D69" w:rsidRPr="00DF5681">
      <w:rPr>
        <w:rFonts w:ascii="Tahoma" w:hAnsi="Tahoma" w:cs="Tahoma"/>
      </w:rPr>
      <w:t xml:space="preserve"> PI.271.</w:t>
    </w:r>
    <w:r w:rsidR="006A1DED">
      <w:rPr>
        <w:rFonts w:ascii="Tahoma" w:hAnsi="Tahoma" w:cs="Tahoma"/>
      </w:rPr>
      <w:t>1</w:t>
    </w:r>
    <w:r w:rsidR="00977F55">
      <w:rPr>
        <w:rFonts w:ascii="Tahoma" w:hAnsi="Tahoma" w:cs="Tahoma"/>
      </w:rPr>
      <w:t>6</w:t>
    </w:r>
    <w:r w:rsidR="00A57D69"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50322" w14:textId="5A44E34A" w:rsidR="00FF2BB6" w:rsidRDefault="005F2424" w:rsidP="00EB685A">
    <w:pPr>
      <w:pBdr>
        <w:bottom w:val="single" w:sz="4" w:space="1" w:color="auto"/>
      </w:pBdr>
      <w:rPr>
        <w:rFonts w:ascii="Tahoma" w:hAnsi="Tahoma" w:cs="Tahoma"/>
      </w:rPr>
    </w:pPr>
    <w:r>
      <w:rPr>
        <w:noProof/>
      </w:rPr>
      <w:drawing>
        <wp:inline distT="0" distB="0" distL="0" distR="0" wp14:anchorId="1FD06B65" wp14:editId="4012179E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7CDEF9A" w14:textId="335529B3" w:rsidR="00EB685A" w:rsidRDefault="00EB685A" w:rsidP="00EB685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</w:t>
    </w:r>
    <w:r w:rsidR="00FF2BB6">
      <w:rPr>
        <w:rFonts w:ascii="Tahoma" w:hAnsi="Tahoma" w:cs="Tahoma"/>
      </w:rPr>
      <w:t>.</w:t>
    </w:r>
    <w:r w:rsidR="005F2424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1306774F" w14:textId="77777777" w:rsidR="00D17207" w:rsidRDefault="00D172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594919">
    <w:abstractNumId w:val="2"/>
  </w:num>
  <w:num w:numId="2" w16cid:durableId="1804149574">
    <w:abstractNumId w:val="148"/>
  </w:num>
  <w:num w:numId="3" w16cid:durableId="1971396450">
    <w:abstractNumId w:val="64"/>
  </w:num>
  <w:num w:numId="4" w16cid:durableId="2065640764">
    <w:abstractNumId w:val="168"/>
  </w:num>
  <w:num w:numId="5" w16cid:durableId="1273056932">
    <w:abstractNumId w:val="192"/>
  </w:num>
  <w:num w:numId="6" w16cid:durableId="771318626">
    <w:abstractNumId w:val="138"/>
  </w:num>
  <w:num w:numId="7" w16cid:durableId="1610359093">
    <w:abstractNumId w:val="149"/>
  </w:num>
  <w:num w:numId="8" w16cid:durableId="1965234916">
    <w:abstractNumId w:val="54"/>
  </w:num>
  <w:num w:numId="9" w16cid:durableId="2039161949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2516736">
    <w:abstractNumId w:val="174"/>
  </w:num>
  <w:num w:numId="11" w16cid:durableId="1839079763">
    <w:abstractNumId w:val="133"/>
  </w:num>
  <w:num w:numId="12" w16cid:durableId="717438975">
    <w:abstractNumId w:val="55"/>
  </w:num>
  <w:num w:numId="13" w16cid:durableId="681199770">
    <w:abstractNumId w:val="92"/>
  </w:num>
  <w:num w:numId="14" w16cid:durableId="1047686835">
    <w:abstractNumId w:val="140"/>
  </w:num>
  <w:num w:numId="15" w16cid:durableId="1263102964">
    <w:abstractNumId w:val="161"/>
  </w:num>
  <w:num w:numId="16" w16cid:durableId="729229239">
    <w:abstractNumId w:val="162"/>
  </w:num>
  <w:num w:numId="17" w16cid:durableId="1151210309">
    <w:abstractNumId w:val="88"/>
  </w:num>
  <w:num w:numId="18" w16cid:durableId="508446488">
    <w:abstractNumId w:val="62"/>
  </w:num>
  <w:num w:numId="19" w16cid:durableId="1876312690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49715579">
    <w:abstractNumId w:val="53"/>
  </w:num>
  <w:num w:numId="21" w16cid:durableId="759378075">
    <w:abstractNumId w:val="188"/>
  </w:num>
  <w:num w:numId="22" w16cid:durableId="702365834">
    <w:abstractNumId w:val="83"/>
  </w:num>
  <w:num w:numId="23" w16cid:durableId="439758688">
    <w:abstractNumId w:val="136"/>
  </w:num>
  <w:num w:numId="24" w16cid:durableId="724260452">
    <w:abstractNumId w:val="163"/>
  </w:num>
  <w:num w:numId="25" w16cid:durableId="1156147838">
    <w:abstractNumId w:val="38"/>
  </w:num>
  <w:num w:numId="26" w16cid:durableId="2030567444">
    <w:abstractNumId w:val="127"/>
  </w:num>
  <w:num w:numId="27" w16cid:durableId="444348790">
    <w:abstractNumId w:val="101"/>
  </w:num>
  <w:num w:numId="28" w16cid:durableId="2104915312">
    <w:abstractNumId w:val="25"/>
  </w:num>
  <w:num w:numId="29" w16cid:durableId="1543320877">
    <w:abstractNumId w:val="116"/>
  </w:num>
  <w:num w:numId="30" w16cid:durableId="243033212">
    <w:abstractNumId w:val="147"/>
  </w:num>
  <w:num w:numId="31" w16cid:durableId="1310742924">
    <w:abstractNumId w:val="164"/>
  </w:num>
  <w:num w:numId="32" w16cid:durableId="1684480292">
    <w:abstractNumId w:val="184"/>
  </w:num>
  <w:num w:numId="33" w16cid:durableId="635837302">
    <w:abstractNumId w:val="121"/>
  </w:num>
  <w:num w:numId="34" w16cid:durableId="1059015814">
    <w:abstractNumId w:val="120"/>
  </w:num>
  <w:num w:numId="35" w16cid:durableId="240022949">
    <w:abstractNumId w:val="72"/>
  </w:num>
  <w:num w:numId="36" w16cid:durableId="254869675">
    <w:abstractNumId w:val="84"/>
  </w:num>
  <w:num w:numId="37" w16cid:durableId="963119008">
    <w:abstractNumId w:val="86"/>
  </w:num>
  <w:num w:numId="38" w16cid:durableId="1011223997">
    <w:abstractNumId w:val="80"/>
  </w:num>
  <w:num w:numId="39" w16cid:durableId="1817645451">
    <w:abstractNumId w:val="68"/>
  </w:num>
  <w:num w:numId="40" w16cid:durableId="803037461">
    <w:abstractNumId w:val="29"/>
  </w:num>
  <w:num w:numId="41" w16cid:durableId="1507013516">
    <w:abstractNumId w:val="152"/>
  </w:num>
  <w:num w:numId="42" w16cid:durableId="28142099">
    <w:abstractNumId w:val="81"/>
  </w:num>
  <w:num w:numId="43" w16cid:durableId="582109480">
    <w:abstractNumId w:val="108"/>
  </w:num>
  <w:num w:numId="44" w16cid:durableId="2016615888">
    <w:abstractNumId w:val="118"/>
  </w:num>
  <w:num w:numId="45" w16cid:durableId="132910642">
    <w:abstractNumId w:val="144"/>
  </w:num>
  <w:num w:numId="46" w16cid:durableId="806894545">
    <w:abstractNumId w:val="27"/>
  </w:num>
  <w:num w:numId="47" w16cid:durableId="251204595">
    <w:abstractNumId w:val="50"/>
  </w:num>
  <w:num w:numId="48" w16cid:durableId="31851551">
    <w:abstractNumId w:val="97"/>
  </w:num>
  <w:num w:numId="49" w16cid:durableId="145709658">
    <w:abstractNumId w:val="41"/>
  </w:num>
  <w:num w:numId="50" w16cid:durableId="1118261239">
    <w:abstractNumId w:val="36"/>
  </w:num>
  <w:num w:numId="51" w16cid:durableId="510797115">
    <w:abstractNumId w:val="125"/>
  </w:num>
  <w:num w:numId="52" w16cid:durableId="1375151904">
    <w:abstractNumId w:val="47"/>
  </w:num>
  <w:num w:numId="53" w16cid:durableId="1094739632">
    <w:abstractNumId w:val="146"/>
  </w:num>
  <w:num w:numId="54" w16cid:durableId="612710608">
    <w:abstractNumId w:val="105"/>
  </w:num>
  <w:num w:numId="55" w16cid:durableId="2049597316">
    <w:abstractNumId w:val="60"/>
  </w:num>
  <w:num w:numId="56" w16cid:durableId="734548346">
    <w:abstractNumId w:val="117"/>
  </w:num>
  <w:num w:numId="57" w16cid:durableId="291248434">
    <w:abstractNumId w:val="166"/>
  </w:num>
  <w:num w:numId="58" w16cid:durableId="1961372520">
    <w:abstractNumId w:val="26"/>
  </w:num>
  <w:num w:numId="59" w16cid:durableId="1853953087">
    <w:abstractNumId w:val="154"/>
  </w:num>
  <w:num w:numId="60" w16cid:durableId="1418555098">
    <w:abstractNumId w:val="182"/>
  </w:num>
  <w:num w:numId="61" w16cid:durableId="846754388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08371948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883134032">
    <w:abstractNumId w:val="28"/>
  </w:num>
  <w:num w:numId="64" w16cid:durableId="867106854">
    <w:abstractNumId w:val="129"/>
  </w:num>
  <w:num w:numId="65" w16cid:durableId="605314372">
    <w:abstractNumId w:val="34"/>
  </w:num>
  <w:num w:numId="66" w16cid:durableId="1589460118">
    <w:abstractNumId w:val="110"/>
  </w:num>
  <w:num w:numId="67" w16cid:durableId="1921519454">
    <w:abstractNumId w:val="52"/>
  </w:num>
  <w:num w:numId="68" w16cid:durableId="925965860">
    <w:abstractNumId w:val="176"/>
  </w:num>
  <w:num w:numId="69" w16cid:durableId="147523959">
    <w:abstractNumId w:val="85"/>
  </w:num>
  <w:num w:numId="70" w16cid:durableId="720522690">
    <w:abstractNumId w:val="158"/>
  </w:num>
  <w:num w:numId="71" w16cid:durableId="1401245063">
    <w:abstractNumId w:val="35"/>
  </w:num>
  <w:num w:numId="72" w16cid:durableId="1877304613">
    <w:abstractNumId w:val="137"/>
  </w:num>
  <w:num w:numId="73" w16cid:durableId="146480711">
    <w:abstractNumId w:val="131"/>
  </w:num>
  <w:num w:numId="74" w16cid:durableId="1107964504">
    <w:abstractNumId w:val="111"/>
  </w:num>
  <w:num w:numId="75" w16cid:durableId="1354376263">
    <w:abstractNumId w:val="191"/>
  </w:num>
  <w:num w:numId="76" w16cid:durableId="994914738">
    <w:abstractNumId w:val="48"/>
  </w:num>
  <w:num w:numId="77" w16cid:durableId="1791312974">
    <w:abstractNumId w:val="100"/>
  </w:num>
  <w:num w:numId="78" w16cid:durableId="2045321466">
    <w:abstractNumId w:val="160"/>
  </w:num>
  <w:num w:numId="79" w16cid:durableId="89981724">
    <w:abstractNumId w:val="172"/>
  </w:num>
  <w:num w:numId="80" w16cid:durableId="1609855248">
    <w:abstractNumId w:val="46"/>
  </w:num>
  <w:num w:numId="81" w16cid:durableId="1103650781">
    <w:abstractNumId w:val="139"/>
  </w:num>
  <w:num w:numId="82" w16cid:durableId="2056543199">
    <w:abstractNumId w:val="93"/>
  </w:num>
  <w:num w:numId="83" w16cid:durableId="37707362">
    <w:abstractNumId w:val="30"/>
  </w:num>
  <w:num w:numId="84" w16cid:durableId="1254120329">
    <w:abstractNumId w:val="56"/>
  </w:num>
  <w:num w:numId="85" w16cid:durableId="447742139">
    <w:abstractNumId w:val="185"/>
  </w:num>
  <w:num w:numId="86" w16cid:durableId="2114587997">
    <w:abstractNumId w:val="70"/>
  </w:num>
  <w:num w:numId="87" w16cid:durableId="1101490436">
    <w:abstractNumId w:val="51"/>
  </w:num>
  <w:num w:numId="88" w16cid:durableId="1018655951">
    <w:abstractNumId w:val="40"/>
  </w:num>
  <w:num w:numId="89" w16cid:durableId="325280556">
    <w:abstractNumId w:val="193"/>
  </w:num>
  <w:num w:numId="90" w16cid:durableId="320431082">
    <w:abstractNumId w:val="75"/>
  </w:num>
  <w:num w:numId="91" w16cid:durableId="374160651">
    <w:abstractNumId w:val="157"/>
  </w:num>
  <w:num w:numId="92" w16cid:durableId="1509632117">
    <w:abstractNumId w:val="103"/>
  </w:num>
  <w:num w:numId="93" w16cid:durableId="128059955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448667671">
    <w:abstractNumId w:val="40"/>
    <w:lvlOverride w:ilvl="0">
      <w:startOverride w:val="1"/>
    </w:lvlOverride>
  </w:num>
  <w:num w:numId="95" w16cid:durableId="157430295">
    <w:abstractNumId w:val="87"/>
  </w:num>
  <w:num w:numId="96" w16cid:durableId="983924114">
    <w:abstractNumId w:val="98"/>
  </w:num>
  <w:num w:numId="97" w16cid:durableId="937522510">
    <w:abstractNumId w:val="57"/>
  </w:num>
  <w:num w:numId="98" w16cid:durableId="427776673">
    <w:abstractNumId w:val="5"/>
  </w:num>
  <w:num w:numId="99" w16cid:durableId="1068305140">
    <w:abstractNumId w:val="186"/>
  </w:num>
  <w:num w:numId="100" w16cid:durableId="1414086158">
    <w:abstractNumId w:val="134"/>
  </w:num>
  <w:num w:numId="101" w16cid:durableId="829175424">
    <w:abstractNumId w:val="197"/>
  </w:num>
  <w:num w:numId="102" w16cid:durableId="1557551642">
    <w:abstractNumId w:val="132"/>
  </w:num>
  <w:num w:numId="103" w16cid:durableId="1485197460">
    <w:abstractNumId w:val="73"/>
  </w:num>
  <w:num w:numId="104" w16cid:durableId="203714412">
    <w:abstractNumId w:val="90"/>
  </w:num>
  <w:num w:numId="105" w16cid:durableId="1520698740">
    <w:abstractNumId w:val="159"/>
  </w:num>
  <w:num w:numId="106" w16cid:durableId="1943344250">
    <w:abstractNumId w:val="119"/>
  </w:num>
  <w:num w:numId="107" w16cid:durableId="577861511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8519529">
    <w:abstractNumId w:val="173"/>
  </w:num>
  <w:num w:numId="109" w16cid:durableId="904996394">
    <w:abstractNumId w:val="32"/>
  </w:num>
  <w:num w:numId="110" w16cid:durableId="1928076399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870217338">
    <w:abstractNumId w:val="177"/>
  </w:num>
  <w:num w:numId="112" w16cid:durableId="1909994615">
    <w:abstractNumId w:val="126"/>
  </w:num>
  <w:num w:numId="113" w16cid:durableId="1336230770">
    <w:abstractNumId w:val="59"/>
  </w:num>
  <w:num w:numId="114" w16cid:durableId="1778022372">
    <w:abstractNumId w:val="39"/>
  </w:num>
  <w:num w:numId="115" w16cid:durableId="1414085559">
    <w:abstractNumId w:val="142"/>
  </w:num>
  <w:num w:numId="116" w16cid:durableId="139005584">
    <w:abstractNumId w:val="151"/>
  </w:num>
  <w:num w:numId="117" w16cid:durableId="382876263">
    <w:abstractNumId w:val="183"/>
  </w:num>
  <w:num w:numId="118" w16cid:durableId="1991866583">
    <w:abstractNumId w:val="112"/>
  </w:num>
  <w:num w:numId="119" w16cid:durableId="28998632">
    <w:abstractNumId w:val="65"/>
  </w:num>
  <w:num w:numId="120" w16cid:durableId="1084375596">
    <w:abstractNumId w:val="190"/>
  </w:num>
  <w:num w:numId="121" w16cid:durableId="342561535">
    <w:abstractNumId w:val="114"/>
  </w:num>
  <w:num w:numId="122" w16cid:durableId="246043811">
    <w:abstractNumId w:val="99"/>
  </w:num>
  <w:num w:numId="123" w16cid:durableId="244149438">
    <w:abstractNumId w:val="113"/>
  </w:num>
  <w:num w:numId="124" w16cid:durableId="146165393">
    <w:abstractNumId w:val="74"/>
  </w:num>
  <w:num w:numId="125" w16cid:durableId="381054246">
    <w:abstractNumId w:val="78"/>
  </w:num>
  <w:num w:numId="126" w16cid:durableId="1265576011">
    <w:abstractNumId w:val="71"/>
  </w:num>
  <w:num w:numId="127" w16cid:durableId="1622877707">
    <w:abstractNumId w:val="31"/>
  </w:num>
  <w:num w:numId="128" w16cid:durableId="916401686">
    <w:abstractNumId w:val="66"/>
  </w:num>
  <w:num w:numId="129" w16cid:durableId="1999846538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676957207">
    <w:abstractNumId w:val="194"/>
  </w:num>
  <w:num w:numId="131" w16cid:durableId="130679014">
    <w:abstractNumId w:val="141"/>
  </w:num>
  <w:num w:numId="132" w16cid:durableId="1084062821">
    <w:abstractNumId w:val="175"/>
  </w:num>
  <w:num w:numId="133" w16cid:durableId="1867055969">
    <w:abstractNumId w:val="189"/>
  </w:num>
  <w:num w:numId="134" w16cid:durableId="1858303564">
    <w:abstractNumId w:val="143"/>
  </w:num>
  <w:num w:numId="135" w16cid:durableId="159320011">
    <w:abstractNumId w:val="178"/>
  </w:num>
  <w:num w:numId="136" w16cid:durableId="1028221071">
    <w:abstractNumId w:val="91"/>
  </w:num>
  <w:num w:numId="137" w16cid:durableId="1049643048">
    <w:abstractNumId w:val="107"/>
  </w:num>
  <w:num w:numId="138" w16cid:durableId="1207178804">
    <w:abstractNumId w:val="67"/>
  </w:num>
  <w:num w:numId="139" w16cid:durableId="633213595">
    <w:abstractNumId w:val="82"/>
  </w:num>
  <w:num w:numId="140" w16cid:durableId="1758136883">
    <w:abstractNumId w:val="135"/>
  </w:num>
  <w:num w:numId="141" w16cid:durableId="212733743">
    <w:abstractNumId w:val="95"/>
  </w:num>
  <w:num w:numId="142" w16cid:durableId="1786388554">
    <w:abstractNumId w:val="79"/>
  </w:num>
  <w:num w:numId="143" w16cid:durableId="138059251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762875238">
    <w:abstractNumId w:val="128"/>
  </w:num>
  <w:num w:numId="145" w16cid:durableId="1197545778">
    <w:abstractNumId w:val="115"/>
  </w:num>
  <w:num w:numId="146" w16cid:durableId="519785660">
    <w:abstractNumId w:val="43"/>
  </w:num>
  <w:num w:numId="147" w16cid:durableId="1869174231">
    <w:abstractNumId w:val="169"/>
  </w:num>
  <w:num w:numId="148" w16cid:durableId="1494447514">
    <w:abstractNumId w:val="76"/>
  </w:num>
  <w:num w:numId="149" w16cid:durableId="1003388434">
    <w:abstractNumId w:val="45"/>
  </w:num>
  <w:num w:numId="150" w16cid:durableId="1836988256">
    <w:abstractNumId w:val="153"/>
  </w:num>
  <w:num w:numId="151" w16cid:durableId="615524921">
    <w:abstractNumId w:val="37"/>
  </w:num>
  <w:num w:numId="152" w16cid:durableId="874074358">
    <w:abstractNumId w:val="89"/>
  </w:num>
  <w:num w:numId="153" w16cid:durableId="1450780568">
    <w:abstractNumId w:val="122"/>
  </w:num>
  <w:num w:numId="154" w16cid:durableId="1760246737">
    <w:abstractNumId w:val="96"/>
  </w:num>
  <w:num w:numId="155" w16cid:durableId="470443927">
    <w:abstractNumId w:val="130"/>
  </w:num>
  <w:num w:numId="156" w16cid:durableId="512649233">
    <w:abstractNumId w:val="195"/>
  </w:num>
  <w:num w:numId="157" w16cid:durableId="860975324">
    <w:abstractNumId w:val="77"/>
  </w:num>
  <w:num w:numId="158" w16cid:durableId="1435515287">
    <w:abstractNumId w:val="155"/>
  </w:num>
  <w:num w:numId="159" w16cid:durableId="626861032">
    <w:abstractNumId w:val="109"/>
  </w:num>
  <w:num w:numId="160" w16cid:durableId="414673131">
    <w:abstractNumId w:val="187"/>
  </w:num>
  <w:num w:numId="161" w16cid:durableId="1722091197">
    <w:abstractNumId w:val="33"/>
  </w:num>
  <w:num w:numId="162" w16cid:durableId="1918205262">
    <w:abstractNumId w:val="44"/>
  </w:num>
  <w:num w:numId="163" w16cid:durableId="1307470864">
    <w:abstractNumId w:val="69"/>
  </w:num>
  <w:num w:numId="164" w16cid:durableId="1772388322">
    <w:abstractNumId w:val="167"/>
  </w:num>
  <w:num w:numId="165" w16cid:durableId="1382167210">
    <w:abstractNumId w:val="150"/>
  </w:num>
  <w:num w:numId="166" w16cid:durableId="817723434">
    <w:abstractNumId w:val="106"/>
  </w:num>
  <w:num w:numId="167" w16cid:durableId="880433162">
    <w:abstractNumId w:val="165"/>
  </w:num>
  <w:num w:numId="168" w16cid:durableId="1232934226">
    <w:abstractNumId w:val="58"/>
  </w:num>
  <w:num w:numId="169" w16cid:durableId="620648364">
    <w:abstractNumId w:val="124"/>
  </w:num>
  <w:num w:numId="170" w16cid:durableId="2061204393">
    <w:abstractNumId w:val="104"/>
  </w:num>
  <w:num w:numId="171" w16cid:durableId="2097483365">
    <w:abstractNumId w:val="145"/>
  </w:num>
  <w:num w:numId="172" w16cid:durableId="553396369">
    <w:abstractNumId w:val="170"/>
  </w:num>
  <w:num w:numId="173" w16cid:durableId="223760342">
    <w:abstractNumId w:val="42"/>
  </w:num>
  <w:num w:numId="174" w16cid:durableId="501749092">
    <w:abstractNumId w:val="156"/>
  </w:num>
  <w:num w:numId="175" w16cid:durableId="1897740638">
    <w:abstractNumId w:val="0"/>
  </w:num>
  <w:num w:numId="176" w16cid:durableId="2111123395">
    <w:abstractNumId w:val="94"/>
  </w:num>
  <w:num w:numId="177" w16cid:durableId="328871936">
    <w:abstractNumId w:val="49"/>
  </w:num>
  <w:num w:numId="178" w16cid:durableId="1821580175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08F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AE8"/>
    <w:rsid w:val="001D5DEC"/>
    <w:rsid w:val="001D6E75"/>
    <w:rsid w:val="001D7241"/>
    <w:rsid w:val="001D7832"/>
    <w:rsid w:val="001D7F86"/>
    <w:rsid w:val="001D7FF7"/>
    <w:rsid w:val="001E102F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3E25"/>
    <w:rsid w:val="003743B3"/>
    <w:rsid w:val="00374EA6"/>
    <w:rsid w:val="0037527C"/>
    <w:rsid w:val="00375372"/>
    <w:rsid w:val="00375AB9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3DCA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0E28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467"/>
    <w:rsid w:val="005C1A96"/>
    <w:rsid w:val="005C2542"/>
    <w:rsid w:val="005C284F"/>
    <w:rsid w:val="005C349E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424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07D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1DED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5AD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1DEB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BB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6E4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77F55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1D30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B8D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65D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B83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30F6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3776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207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448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576F0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85A"/>
    <w:rsid w:val="00EB6E4C"/>
    <w:rsid w:val="00EB6F37"/>
    <w:rsid w:val="00EC00C9"/>
    <w:rsid w:val="00EC0A86"/>
    <w:rsid w:val="00EC0FCB"/>
    <w:rsid w:val="00EC2521"/>
    <w:rsid w:val="00EC2A30"/>
    <w:rsid w:val="00EC36B2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BB6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23B09"/>
    <w:rsid w:val="0024348D"/>
    <w:rsid w:val="002751B2"/>
    <w:rsid w:val="00282BAD"/>
    <w:rsid w:val="002B0099"/>
    <w:rsid w:val="002D4B59"/>
    <w:rsid w:val="00364815"/>
    <w:rsid w:val="003953B7"/>
    <w:rsid w:val="003A0854"/>
    <w:rsid w:val="003A78C6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95949"/>
    <w:rsid w:val="006A5E95"/>
    <w:rsid w:val="006A6F48"/>
    <w:rsid w:val="006C258D"/>
    <w:rsid w:val="006F7E46"/>
    <w:rsid w:val="0073509F"/>
    <w:rsid w:val="00741AE8"/>
    <w:rsid w:val="00742937"/>
    <w:rsid w:val="007528C9"/>
    <w:rsid w:val="00777E7D"/>
    <w:rsid w:val="007C5C20"/>
    <w:rsid w:val="007E3D34"/>
    <w:rsid w:val="00806F37"/>
    <w:rsid w:val="00815F7B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432A0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A0080"/>
    <w:rsid w:val="00CB243F"/>
    <w:rsid w:val="00CC01DC"/>
    <w:rsid w:val="00CD03E5"/>
    <w:rsid w:val="00D001D0"/>
    <w:rsid w:val="00D52805"/>
    <w:rsid w:val="00D52EE4"/>
    <w:rsid w:val="00D61CD2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1006</Words>
  <Characters>6039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2022-09-15T10:12:00Z</dcterms:modified>
</cp:coreProperties>
</file>